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45384A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bookmarkStart w:id="0" w:name="_GoBack"/>
      <w:bookmarkEnd w:id="0"/>
      <w:r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čestné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CB5C1F">
        <w:rPr>
          <w:rFonts w:ascii="Verdana" w:hAnsi="Verdana"/>
          <w:bCs/>
          <w:sz w:val="20"/>
        </w:rPr>
        <w:t>služby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CB5C1F">
        <w:rPr>
          <w:rFonts w:ascii="Verdana" w:hAnsi="Verdana"/>
          <w:bCs/>
          <w:sz w:val="20"/>
        </w:rPr>
        <w:t>a)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8314CE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2"/>
                <w:szCs w:val="22"/>
                <w:lang w:eastAsia="cs-CZ"/>
              </w:rPr>
            </w:pPr>
            <w:r w:rsidRPr="007C4B63">
              <w:rPr>
                <w:rFonts w:ascii="Verdana" w:hAnsi="Verdana"/>
                <w:bCs/>
                <w:sz w:val="20"/>
                <w:lang w:eastAsia="cs-CZ" w:bidi="cs-CZ"/>
              </w:rPr>
              <w:t>„</w:t>
            </w:r>
            <w:r w:rsidR="00520EB8" w:rsidRPr="00520EB8">
              <w:rPr>
                <w:rFonts w:ascii="Verdana" w:hAnsi="Verdana"/>
                <w:bCs/>
                <w:sz w:val="20"/>
                <w:lang w:eastAsia="cs-CZ" w:bidi="cs-CZ"/>
              </w:rPr>
              <w:t xml:space="preserve">Obměna serverové infrastruktury Města Kostelec nad Orlicí </w:t>
            </w:r>
            <w:r w:rsidR="00520EB8">
              <w:rPr>
                <w:rFonts w:ascii="Verdana" w:hAnsi="Verdana"/>
                <w:bCs/>
                <w:sz w:val="20"/>
                <w:lang w:eastAsia="cs-CZ" w:bidi="cs-CZ"/>
              </w:rPr>
              <w:t>„</w:t>
            </w:r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F6348" w:rsidRPr="005F5FE9" w:rsidRDefault="00AF6348" w:rsidP="00AF634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>Při zadání této zakázky se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</w:t>
      </w:r>
      <w:proofErr w:type="gramStart"/>
      <w:r>
        <w:rPr>
          <w:rFonts w:ascii="Verdana" w:hAnsi="Verdana"/>
          <w:b/>
          <w:bCs/>
          <w:sz w:val="20"/>
          <w:szCs w:val="20"/>
        </w:rPr>
        <w:t xml:space="preserve">zakázky </w:t>
      </w:r>
      <w:r w:rsidRPr="00604746">
        <w:rPr>
          <w:rFonts w:ascii="Verdana" w:hAnsi="Verdana"/>
          <w:b/>
          <w:bCs/>
          <w:sz w:val="20"/>
          <w:szCs w:val="20"/>
        </w:rPr>
        <w:t xml:space="preserve"> a</w:t>
      </w:r>
      <w:proofErr w:type="gramEnd"/>
      <w:r w:rsidRPr="00604746">
        <w:rPr>
          <w:rFonts w:ascii="Verdana" w:hAnsi="Verdana"/>
          <w:b/>
          <w:bCs/>
          <w:sz w:val="20"/>
          <w:szCs w:val="20"/>
        </w:rPr>
        <w:t xml:space="preserve"> to:</w:t>
      </w:r>
    </w:p>
    <w:p w:rsidR="004E5EE6" w:rsidRPr="002055CC" w:rsidRDefault="004E5EE6" w:rsidP="002055CC">
      <w:pPr>
        <w:rPr>
          <w:rFonts w:ascii="Verdana" w:hAnsi="Verdana" w:cs="Arial"/>
        </w:rPr>
      </w:pPr>
      <w:r w:rsidRPr="002055CC">
        <w:rPr>
          <w:rFonts w:ascii="Verdana" w:hAnsi="Verdana" w:cs="Arial"/>
        </w:rPr>
        <w:t>Účastník zadávacího řízení předloží seznam min. 2 zakáz</w:t>
      </w:r>
      <w:r w:rsidR="00CE68BB" w:rsidRPr="002055CC">
        <w:rPr>
          <w:rFonts w:ascii="Verdana" w:hAnsi="Verdana" w:cs="Arial"/>
        </w:rPr>
        <w:t>e</w:t>
      </w:r>
      <w:r w:rsidRPr="002055CC">
        <w:rPr>
          <w:rFonts w:ascii="Verdana" w:hAnsi="Verdana" w:cs="Arial"/>
        </w:rPr>
        <w:t>k obdobného charakteru a obdobného finančního plnění, které realizoval za poslední 3 roky s uvedením předmětu, výše zakázky v Kč bez DPH, roku, názvu zakázky, uvedení odběratelské společnosti.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4E5EE6" w:rsidRPr="00D11B55" w:rsidTr="00EF152B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služby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Předmět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Kontaktní osoba objednatele</w:t>
            </w: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</w:tbl>
    <w:p w:rsidR="004E5EE6" w:rsidRDefault="004E5EE6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39528F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39528F" w:rsidRPr="00AE6E1D">
      <w:rPr>
        <w:sz w:val="18"/>
        <w:szCs w:val="20"/>
      </w:rPr>
      <w:fldChar w:fldCharType="separate"/>
    </w:r>
    <w:r w:rsidR="002055CC">
      <w:rPr>
        <w:noProof/>
        <w:sz w:val="18"/>
        <w:szCs w:val="20"/>
      </w:rPr>
      <w:t>1</w:t>
    </w:r>
    <w:r w:rsidR="0039528F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2055CC" w:rsidRPr="002055CC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520EB8">
      <w:rPr>
        <w:sz w:val="20"/>
        <w:szCs w:val="20"/>
      </w:rPr>
      <w:t>7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55CC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42DA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528F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E5EE6"/>
    <w:rsid w:val="004F0AB1"/>
    <w:rsid w:val="004F3226"/>
    <w:rsid w:val="004F7B4D"/>
    <w:rsid w:val="00500716"/>
    <w:rsid w:val="0050417C"/>
    <w:rsid w:val="0050656F"/>
    <w:rsid w:val="00520EB8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14CE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AF6348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086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5C1F"/>
    <w:rsid w:val="00CB7008"/>
    <w:rsid w:val="00CC049C"/>
    <w:rsid w:val="00CD0BEA"/>
    <w:rsid w:val="00CD26B6"/>
    <w:rsid w:val="00CD6442"/>
    <w:rsid w:val="00CE5E35"/>
    <w:rsid w:val="00CE68BB"/>
    <w:rsid w:val="00CE6A55"/>
    <w:rsid w:val="00CF258D"/>
    <w:rsid w:val="00CF4988"/>
    <w:rsid w:val="00D0236D"/>
    <w:rsid w:val="00D03B25"/>
    <w:rsid w:val="00D1130D"/>
    <w:rsid w:val="00D14EAB"/>
    <w:rsid w:val="00D237D4"/>
    <w:rsid w:val="00D23FF9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BAE077A4-BC11-4CCF-9E53-BE001733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uiPriority w:val="99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5A7DC-DFE6-4E8B-BF0D-EE6CE4CA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2</cp:revision>
  <cp:lastPrinted>2016-05-06T05:52:00Z</cp:lastPrinted>
  <dcterms:created xsi:type="dcterms:W3CDTF">2019-03-29T10:44:00Z</dcterms:created>
  <dcterms:modified xsi:type="dcterms:W3CDTF">2019-03-29T10:44:00Z</dcterms:modified>
</cp:coreProperties>
</file>